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0B6324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83394">
        <w:rPr>
          <w:rFonts w:ascii="Garamond" w:hAnsi="Garamond"/>
          <w:sz w:val="24"/>
          <w:szCs w:val="24"/>
        </w:rPr>
        <w:t>5</w:t>
      </w:r>
      <w:r w:rsidR="00E12432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1CC8753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12432" w:rsidRPr="000009A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https://zakazky.zcu.cz/contract_display_5054.html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7EA73D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E12432">
        <w:rPr>
          <w:rFonts w:ascii="Garamond" w:hAnsi="Garamond" w:cs="Arial"/>
          <w:sz w:val="22"/>
          <w:szCs w:val="22"/>
        </w:rPr>
        <w:t>2</w:t>
      </w:r>
      <w:r w:rsidR="0044369F">
        <w:rPr>
          <w:rFonts w:ascii="Garamond" w:hAnsi="Garamond" w:cs="Arial"/>
          <w:sz w:val="22"/>
          <w:szCs w:val="22"/>
        </w:rPr>
        <w:t>0</w:t>
      </w:r>
      <w:r w:rsidR="009D4DDF">
        <w:rPr>
          <w:rFonts w:ascii="Garamond" w:hAnsi="Garamond" w:cs="Arial"/>
          <w:sz w:val="22"/>
          <w:szCs w:val="22"/>
        </w:rPr>
        <w:t>.1</w:t>
      </w:r>
      <w:r w:rsidR="00C3468C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D4DD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8CC77" w14:textId="77777777" w:rsidR="00176968" w:rsidRDefault="00176968" w:rsidP="00795AAC">
      <w:r>
        <w:separator/>
      </w:r>
    </w:p>
  </w:endnote>
  <w:endnote w:type="continuationSeparator" w:id="0">
    <w:p w14:paraId="0ACA16AB" w14:textId="77777777" w:rsidR="00176968" w:rsidRDefault="0017696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1EA3D" w14:textId="77777777" w:rsidR="00176968" w:rsidRDefault="00176968" w:rsidP="00795AAC">
      <w:r>
        <w:separator/>
      </w:r>
    </w:p>
  </w:footnote>
  <w:footnote w:type="continuationSeparator" w:id="0">
    <w:p w14:paraId="32A682C3" w14:textId="77777777" w:rsidR="00176968" w:rsidRDefault="0017696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5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I+/RViVpG5Gqpa91sreil7ZLJ7mjLcanJ4zYbCt2nYc=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oNX10p9sT3e3FQWYmy+T0S+p/3HFmKFeP3X/Io5A0Ys=</DigestValue>
    </Reference>
  </SignedInfo>
  <SignatureValue>0x+TTRd6pN4jFU+opuTR2QWGeOG0TiDdh02lly/K8QmUEwBdBjanuYoEF96+qqJl1o3mDzoU2ZPN
36CKEv65pwdzAIgnKsNY1fDX9KqD1s8T0Dk/D9KMeriZ8eB9hiiMxHR2FiTC9TTf6B0MGMPr1Nb9
QaME8C/KBFUqRmCe1SE+gsMK2S/hUNUccjo2LpPr683rsd0bTrEPiaV0pLOMhDcSSqxhX3CO58K4
JeS4FvcSlCpyGn/HhYe+FAescsunRObdYzUza1CZ74oi+woOCiSCmI7caH+z0nFb6/ognWVWSblP
oKD4ATAMSbljBd+62YRAYIdXJ0GsI2c20VHLHQ==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7Onr3/JipYx1P0y5KH7g4uxC0luq2iYz3oOAbZpL+Sg=</DigestValue>
      </Reference>
      <Reference URI="/word/document.xml?ContentType=application/vnd.openxmlformats-officedocument.wordprocessingml.document.main+xml">
        <DigestMethod Algorithm="http://www.w3.org/2001/04/xmlenc#sha256"/>
        <DigestValue>sO7kg88TNlFk4KWMJqqMQC72SitqE0Zy678mTf2EZrY=</DigestValue>
      </Reference>
      <Reference URI="/word/endnotes.xml?ContentType=application/vnd.openxmlformats-officedocument.wordprocessingml.endnotes+xml">
        <DigestMethod Algorithm="http://www.w3.org/2001/04/xmlenc#sha256"/>
        <DigestValue>tLPAJUtr2OW/s7ooLlsArNOOwNvK0GjGnb9YEXrcib8=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jlYgu8vnEWudCgKF6k2pozY8oPqF5UB98Oz1r+qSQeg=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9W6YY+g1QXNwAXd4pKDx4InaInv5BhR0cnQia9XsLyo=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2021-12-08T12:02:54Z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2021-12-08T12:02:54Z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51EC7-2F4F-4E4B-A877-FE3B4284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</cp:revision>
  <cp:lastPrinted>2018-08-08T13:48:00Z</cp:lastPrinted>
  <dcterms:created xsi:type="dcterms:W3CDTF">2021-09-20T07:59:00Z</dcterms:created>
  <dcterms:modified xsi:type="dcterms:W3CDTF">2021-12-08T12:02:00Z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